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21B4E9CD" w:rsidR="009B1CD0" w:rsidRPr="007E0CCC" w:rsidRDefault="007E0CCC" w:rsidP="005846FB">
      <w:pPr>
        <w:tabs>
          <w:tab w:val="left" w:pos="426"/>
          <w:tab w:val="left" w:pos="851"/>
        </w:tabs>
        <w:jc w:val="both"/>
        <w:rPr>
          <w:rFonts w:ascii="Arial" w:hAnsi="Arial" w:cs="Arial"/>
          <w:b/>
          <w:bCs/>
        </w:rPr>
      </w:pPr>
      <w:r w:rsidRPr="007E0CCC">
        <w:rPr>
          <w:rFonts w:ascii="Arial" w:hAnsi="Arial" w:cs="Arial"/>
          <w:b/>
          <w:bCs/>
        </w:rPr>
        <w:t>LOCATION LONGUE DUREE D’UNE CHAMBRE FROIDE NEGATIVE ET SA MAINTENANCE POUR L’EFS BFC SITE DE BESANCON</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08199F06" w:rsid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661A97">
        <w:rPr>
          <w:rFonts w:ascii="Arial" w:hAnsi="Arial" w:cs="Arial"/>
          <w:color w:val="0000FF"/>
          <w:lang w:eastAsia="fr-FR" w:bidi="ml"/>
        </w:rPr>
        <w:t xml:space="preserve"> </w:t>
      </w:r>
      <w:r w:rsidRPr="00A9775B">
        <w:rPr>
          <w:rFonts w:ascii="Arial" w:hAnsi="Arial" w:cs="Arial"/>
          <w:lang w:eastAsia="fr-FR" w:bidi="ml"/>
        </w:rPr>
        <w:t xml:space="preserve">CPV des </w:t>
      </w:r>
      <w:r w:rsidRPr="007E0CCC">
        <w:rPr>
          <w:rFonts w:ascii="Arial" w:hAnsi="Arial" w:cs="Arial"/>
          <w:lang w:eastAsia="fr-FR" w:bidi="ml"/>
        </w:rPr>
        <w:t xml:space="preserve">services </w:t>
      </w:r>
      <w:r w:rsidRPr="00A9775B">
        <w:rPr>
          <w:rFonts w:ascii="Arial" w:hAnsi="Arial" w:cs="Arial"/>
          <w:lang w:eastAsia="fr-FR" w:bidi="ml"/>
        </w:rPr>
        <w:t xml:space="preserve">du marché </w:t>
      </w:r>
      <w:r w:rsidR="00661A97">
        <w:rPr>
          <w:rFonts w:ascii="Arial" w:hAnsi="Arial" w:cs="Arial"/>
          <w:lang w:eastAsia="fr-FR" w:bidi="ml"/>
        </w:rPr>
        <w:t xml:space="preserve">public est </w:t>
      </w:r>
      <w:r w:rsidRPr="00A9775B">
        <w:rPr>
          <w:rFonts w:ascii="Arial" w:hAnsi="Arial" w:cs="Arial"/>
          <w:lang w:eastAsia="fr-FR" w:bidi="ml"/>
        </w:rPr>
        <w:t>le</w:t>
      </w:r>
      <w:r w:rsidRPr="00661A97">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59F65BE8" w14:textId="62B7BFCC" w:rsidR="007E0CCC" w:rsidRPr="007E0CCC" w:rsidRDefault="007E0CCC" w:rsidP="007E0CCC">
      <w:pPr>
        <w:pStyle w:val="Paragraphedeliste"/>
        <w:numPr>
          <w:ilvl w:val="0"/>
          <w:numId w:val="11"/>
        </w:numPr>
        <w:tabs>
          <w:tab w:val="left" w:pos="426"/>
        </w:tabs>
        <w:suppressAutoHyphens w:val="0"/>
        <w:spacing w:before="60"/>
        <w:jc w:val="both"/>
        <w:rPr>
          <w:rFonts w:ascii="Arial" w:hAnsi="Arial" w:cs="Arial"/>
          <w:lang w:eastAsia="fr-FR" w:bidi="ml"/>
        </w:rPr>
      </w:pPr>
      <w:r w:rsidRPr="00F80343">
        <w:rPr>
          <w:rFonts w:ascii="Arial" w:hAnsi="Arial" w:cs="Arial"/>
          <w:lang w:eastAsia="fr-FR" w:bidi="ml"/>
        </w:rPr>
        <w:t>51110000</w:t>
      </w:r>
      <w:r>
        <w:rPr>
          <w:rFonts w:ascii="Arial" w:hAnsi="Arial" w:cs="Arial"/>
          <w:lang w:eastAsia="fr-FR" w:bidi="ml"/>
        </w:rPr>
        <w:t> :</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2A73D514" w14:textId="0A96A1D3" w:rsidR="00BE5AA2" w:rsidRPr="007E0CCC" w:rsidRDefault="00BE5AA2" w:rsidP="00CB1C4C">
      <w:pPr>
        <w:numPr>
          <w:ilvl w:val="0"/>
          <w:numId w:val="7"/>
        </w:numPr>
        <w:tabs>
          <w:tab w:val="left" w:pos="426"/>
          <w:tab w:val="left" w:pos="851"/>
        </w:tabs>
        <w:suppressAutoHyphens w:val="0"/>
        <w:contextualSpacing/>
        <w:jc w:val="both"/>
        <w:rPr>
          <w:rFonts w:ascii="Arial" w:hAnsi="Arial" w:cs="Arial"/>
          <w:lang w:eastAsia="fr-FR" w:bidi="ml"/>
        </w:rPr>
      </w:pPr>
      <w:r w:rsidRPr="007E0CCC">
        <w:rPr>
          <w:rFonts w:ascii="Arial" w:hAnsi="Arial" w:cs="Arial"/>
          <w:lang w:eastAsia="fr-FR" w:bidi="ml"/>
        </w:rPr>
        <w:t>Marché public</w:t>
      </w:r>
      <w:r w:rsidR="00AA05C7" w:rsidRPr="007E0CCC">
        <w:rPr>
          <w:rFonts w:ascii="Arial" w:hAnsi="Arial" w:cs="Arial"/>
          <w:lang w:eastAsia="fr-FR" w:bidi="ml"/>
        </w:rPr>
        <w:t xml:space="preserve"> à prix forfaitaire (article R</w:t>
      </w:r>
      <w:r w:rsidRPr="007E0CCC">
        <w:rPr>
          <w:rFonts w:ascii="Arial" w:hAnsi="Arial" w:cs="Arial"/>
          <w:lang w:eastAsia="fr-FR" w:bidi="ml"/>
        </w:rPr>
        <w:t>2112-6</w:t>
      </w:r>
      <w:r w:rsidR="00927397" w:rsidRPr="007E0CCC">
        <w:rPr>
          <w:rFonts w:ascii="Arial" w:hAnsi="Arial" w:cs="Arial"/>
          <w:lang w:eastAsia="fr-FR" w:bidi="ml"/>
        </w:rPr>
        <w:t xml:space="preserve"> </w:t>
      </w:r>
      <w:r w:rsidR="00F759AA" w:rsidRPr="007E0CCC">
        <w:rPr>
          <w:rFonts w:ascii="Arial" w:hAnsi="Arial" w:cs="Arial"/>
          <w:lang w:eastAsia="fr-FR" w:bidi="ml"/>
        </w:rPr>
        <w:t>.2</w:t>
      </w:r>
      <w:r w:rsidR="005923D2" w:rsidRPr="007E0CCC">
        <w:rPr>
          <w:rFonts w:ascii="Arial" w:hAnsi="Arial" w:cs="Arial"/>
          <w:vertAlign w:val="superscript"/>
          <w:lang w:eastAsia="fr-FR" w:bidi="ml"/>
        </w:rPr>
        <w:t>°</w:t>
      </w:r>
      <w:r w:rsidRPr="007E0CCC">
        <w:rPr>
          <w:rFonts w:ascii="Arial" w:hAnsi="Arial" w:cs="Arial"/>
          <w:lang w:eastAsia="fr-FR" w:bidi="ml"/>
        </w:rPr>
        <w:t xml:space="preserve"> </w:t>
      </w:r>
      <w:r w:rsidR="009A6717" w:rsidRPr="007E0CCC">
        <w:rPr>
          <w:rFonts w:ascii="Arial" w:hAnsi="Arial" w:cs="Arial"/>
          <w:lang w:eastAsia="fr-FR" w:bidi="ml"/>
        </w:rPr>
        <w:t xml:space="preserve">du </w:t>
      </w:r>
      <w:r w:rsidR="005A5FCD" w:rsidRPr="007E0CCC">
        <w:rPr>
          <w:rFonts w:ascii="Arial" w:hAnsi="Arial" w:cs="Arial"/>
          <w:lang w:eastAsia="fr-FR" w:bidi="ml"/>
        </w:rPr>
        <w:t>code de la commande publique</w:t>
      </w:r>
      <w:r w:rsidRPr="007E0CCC">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16D7669E" w14:textId="73BA9C49" w:rsidR="00E32A79" w:rsidRDefault="00E32A79" w:rsidP="007E0CCC">
      <w:pPr>
        <w:pStyle w:val="fcasegauche"/>
        <w:tabs>
          <w:tab w:val="left" w:pos="851"/>
        </w:tabs>
        <w:spacing w:after="0"/>
        <w:ind w:left="0" w:firstLine="0"/>
        <w:rPr>
          <w:rFonts w:ascii="Arial" w:hAnsi="Arial" w:cs="Arial"/>
          <w:i/>
          <w:color w:val="0000FF"/>
          <w:sz w:val="18"/>
          <w:szCs w:val="18"/>
        </w:rPr>
      </w:pPr>
    </w:p>
    <w:p w14:paraId="590A9B5F" w14:textId="06F77949" w:rsidR="007E0CCC" w:rsidRDefault="007E0CCC" w:rsidP="007E0CCC">
      <w:pPr>
        <w:pStyle w:val="fcasegauche"/>
        <w:tabs>
          <w:tab w:val="left" w:pos="851"/>
        </w:tabs>
        <w:spacing w:after="0"/>
        <w:ind w:left="0" w:firstLine="0"/>
        <w:rPr>
          <w:rFonts w:ascii="Arial" w:hAnsi="Arial" w:cs="Arial"/>
          <w:i/>
          <w:color w:val="0000FF"/>
          <w:sz w:val="18"/>
          <w:szCs w:val="18"/>
        </w:rPr>
      </w:pPr>
    </w:p>
    <w:p w14:paraId="5EF49CF7" w14:textId="69369974" w:rsidR="007E0CCC" w:rsidRDefault="007E0CCC" w:rsidP="007E0CCC">
      <w:pPr>
        <w:pStyle w:val="fcasegauche"/>
        <w:tabs>
          <w:tab w:val="left" w:pos="851"/>
        </w:tabs>
        <w:spacing w:after="0"/>
        <w:ind w:left="0" w:firstLine="0"/>
        <w:rPr>
          <w:rFonts w:ascii="Arial" w:hAnsi="Arial" w:cs="Arial"/>
          <w:i/>
          <w:color w:val="0000FF"/>
          <w:sz w:val="18"/>
          <w:szCs w:val="18"/>
        </w:rPr>
      </w:pPr>
    </w:p>
    <w:p w14:paraId="6EA9DC4B" w14:textId="05750B55" w:rsidR="007E0CCC" w:rsidRDefault="007E0CCC" w:rsidP="007E0CCC">
      <w:pPr>
        <w:pStyle w:val="fcasegauche"/>
        <w:tabs>
          <w:tab w:val="left" w:pos="851"/>
        </w:tabs>
        <w:spacing w:after="0"/>
        <w:ind w:left="0" w:firstLine="0"/>
        <w:rPr>
          <w:rFonts w:ascii="Arial" w:hAnsi="Arial" w:cs="Arial"/>
          <w:i/>
          <w:color w:val="0000FF"/>
          <w:sz w:val="18"/>
          <w:szCs w:val="18"/>
        </w:rPr>
      </w:pPr>
    </w:p>
    <w:p w14:paraId="76406683" w14:textId="1FA996FE" w:rsidR="007E0CCC" w:rsidRDefault="007E0CCC" w:rsidP="007E0CCC">
      <w:pPr>
        <w:pStyle w:val="fcasegauche"/>
        <w:tabs>
          <w:tab w:val="left" w:pos="851"/>
        </w:tabs>
        <w:spacing w:after="0"/>
        <w:ind w:left="0" w:firstLine="0"/>
        <w:rPr>
          <w:rFonts w:ascii="Arial" w:hAnsi="Arial" w:cs="Arial"/>
          <w:i/>
          <w:color w:val="0000FF"/>
          <w:sz w:val="18"/>
          <w:szCs w:val="18"/>
        </w:rPr>
      </w:pPr>
    </w:p>
    <w:p w14:paraId="48125B3A" w14:textId="03428874" w:rsidR="007E0CCC" w:rsidRDefault="007E0CCC" w:rsidP="007E0CCC">
      <w:pPr>
        <w:pStyle w:val="fcasegauche"/>
        <w:tabs>
          <w:tab w:val="left" w:pos="851"/>
        </w:tabs>
        <w:spacing w:after="0"/>
        <w:ind w:left="0" w:firstLine="0"/>
        <w:rPr>
          <w:rFonts w:ascii="Arial" w:hAnsi="Arial" w:cs="Arial"/>
          <w:i/>
          <w:color w:val="0000FF"/>
          <w:sz w:val="18"/>
          <w:szCs w:val="18"/>
        </w:rPr>
      </w:pPr>
    </w:p>
    <w:p w14:paraId="2A798F73" w14:textId="1481094C" w:rsidR="007E0CCC" w:rsidRDefault="007E0CCC" w:rsidP="007E0CCC">
      <w:pPr>
        <w:pStyle w:val="fcasegauche"/>
        <w:tabs>
          <w:tab w:val="left" w:pos="851"/>
        </w:tabs>
        <w:spacing w:after="0"/>
        <w:ind w:left="0" w:firstLine="0"/>
        <w:rPr>
          <w:rFonts w:ascii="Arial" w:hAnsi="Arial" w:cs="Arial"/>
          <w:i/>
          <w:color w:val="0000FF"/>
          <w:sz w:val="18"/>
          <w:szCs w:val="18"/>
        </w:rPr>
      </w:pPr>
    </w:p>
    <w:p w14:paraId="354E5CE9" w14:textId="1A4F283E" w:rsidR="007E0CCC" w:rsidRDefault="007E0CCC" w:rsidP="007E0CCC">
      <w:pPr>
        <w:pStyle w:val="fcasegauche"/>
        <w:tabs>
          <w:tab w:val="left" w:pos="851"/>
        </w:tabs>
        <w:spacing w:after="0"/>
        <w:ind w:left="0" w:firstLine="0"/>
        <w:rPr>
          <w:rFonts w:ascii="Arial" w:hAnsi="Arial" w:cs="Arial"/>
          <w:i/>
          <w:color w:val="0000FF"/>
          <w:sz w:val="18"/>
          <w:szCs w:val="18"/>
        </w:rPr>
      </w:pPr>
    </w:p>
    <w:p w14:paraId="69C7A4F1" w14:textId="2B0FAA43" w:rsidR="007E0CCC" w:rsidRDefault="007E0CCC" w:rsidP="007E0CCC">
      <w:pPr>
        <w:pStyle w:val="fcasegauche"/>
        <w:tabs>
          <w:tab w:val="left" w:pos="851"/>
        </w:tabs>
        <w:spacing w:after="0"/>
        <w:ind w:left="0" w:firstLine="0"/>
        <w:rPr>
          <w:rFonts w:ascii="Arial" w:hAnsi="Arial" w:cs="Arial"/>
          <w:i/>
          <w:color w:val="0000FF"/>
          <w:sz w:val="18"/>
          <w:szCs w:val="18"/>
        </w:rPr>
      </w:pPr>
    </w:p>
    <w:p w14:paraId="130397B9" w14:textId="0BE03D59" w:rsidR="007E0CCC" w:rsidRDefault="007E0CCC" w:rsidP="007E0CCC">
      <w:pPr>
        <w:pStyle w:val="fcasegauche"/>
        <w:tabs>
          <w:tab w:val="left" w:pos="851"/>
        </w:tabs>
        <w:spacing w:after="0"/>
        <w:ind w:left="0" w:firstLine="0"/>
        <w:rPr>
          <w:rFonts w:ascii="Arial" w:hAnsi="Arial" w:cs="Arial"/>
          <w:i/>
          <w:color w:val="0000FF"/>
          <w:sz w:val="18"/>
          <w:szCs w:val="18"/>
        </w:rPr>
      </w:pPr>
    </w:p>
    <w:p w14:paraId="349E2818" w14:textId="77777777" w:rsidR="007E0CCC" w:rsidRDefault="007E0CCC" w:rsidP="007E0CCC">
      <w:pPr>
        <w:pStyle w:val="fcasegauche"/>
        <w:tabs>
          <w:tab w:val="left" w:pos="851"/>
        </w:tabs>
        <w:spacing w:after="0"/>
        <w:ind w:left="0"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7E0CCC" w:rsidRDefault="007D7A65" w:rsidP="005846FB">
      <w:pPr>
        <w:tabs>
          <w:tab w:val="left" w:pos="851"/>
        </w:tabs>
        <w:spacing w:before="120"/>
        <w:ind w:left="1135" w:hanging="284"/>
        <w:jc w:val="both"/>
      </w:pPr>
      <w:r w:rsidRPr="007E0CCC">
        <w:fldChar w:fldCharType="begin">
          <w:ffData>
            <w:name w:val=""/>
            <w:enabled/>
            <w:calcOnExit w:val="0"/>
            <w:checkBox>
              <w:size w:val="20"/>
              <w:default w:val="0"/>
            </w:checkBox>
          </w:ffData>
        </w:fldChar>
      </w:r>
      <w:r w:rsidRPr="007E0CCC">
        <w:instrText xml:space="preserve"> FORMCHECKBOX </w:instrText>
      </w:r>
      <w:r w:rsidR="00BD2421">
        <w:fldChar w:fldCharType="separate"/>
      </w:r>
      <w:r w:rsidRPr="007E0CCC">
        <w:fldChar w:fldCharType="end"/>
      </w:r>
      <w:r w:rsidR="00EC4A56" w:rsidRPr="007E0CCC">
        <w:rPr>
          <w:rFonts w:ascii="Arial" w:hAnsi="Arial" w:cs="Arial"/>
        </w:rPr>
        <w:t xml:space="preserve"> CCAP</w:t>
      </w:r>
    </w:p>
    <w:p w14:paraId="6A34C9EA"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BD2421">
        <w:fldChar w:fldCharType="separate"/>
      </w:r>
      <w:r>
        <w:fldChar w:fldCharType="end"/>
      </w:r>
      <w:r w:rsidR="009B1CD0" w:rsidRPr="00E67E3B">
        <w:rPr>
          <w:rFonts w:ascii="Arial" w:hAnsi="Arial" w:cs="Arial"/>
        </w:rPr>
        <w:t xml:space="preserve"> CCAG :……………………………………………………………………………………………</w:t>
      </w:r>
    </w:p>
    <w:p w14:paraId="6A34C9EB" w14:textId="77777777" w:rsidR="009B1CD0" w:rsidRPr="007E0CCC" w:rsidRDefault="007D7A65" w:rsidP="0061068C">
      <w:pPr>
        <w:tabs>
          <w:tab w:val="left" w:pos="851"/>
        </w:tabs>
        <w:spacing w:before="120"/>
        <w:ind w:left="1135" w:hanging="284"/>
        <w:jc w:val="both"/>
      </w:pPr>
      <w:r w:rsidRPr="007E0CCC">
        <w:fldChar w:fldCharType="begin">
          <w:ffData>
            <w:name w:val=""/>
            <w:enabled/>
            <w:calcOnExit w:val="0"/>
            <w:checkBox>
              <w:size w:val="20"/>
              <w:default w:val="0"/>
            </w:checkBox>
          </w:ffData>
        </w:fldChar>
      </w:r>
      <w:r w:rsidRPr="007E0CCC">
        <w:instrText xml:space="preserve"> FORMCHECKBOX </w:instrText>
      </w:r>
      <w:r w:rsidR="00BD2421">
        <w:fldChar w:fldCharType="separate"/>
      </w:r>
      <w:r w:rsidRPr="007E0CCC">
        <w:fldChar w:fldCharType="end"/>
      </w:r>
      <w:r w:rsidR="009B1CD0" w:rsidRPr="007E0CCC">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D2421">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D2421">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08F22C60"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r w:rsidRPr="007E0CCC">
        <w:rPr>
          <w:rFonts w:ascii="Arial" w:hAnsi="Arial" w:cs="Arial"/>
          <w:lang w:eastAsia="fr-FR" w:bidi="ml"/>
        </w:rPr>
        <w:fldChar w:fldCharType="begin">
          <w:ffData>
            <w:name w:val="CaseACocher108"/>
            <w:enabled/>
            <w:calcOnExit w:val="0"/>
            <w:checkBox>
              <w:sizeAuto/>
              <w:default w:val="0"/>
            </w:checkBox>
          </w:ffData>
        </w:fldChar>
      </w:r>
      <w:r w:rsidRPr="007E0CCC">
        <w:rPr>
          <w:rFonts w:ascii="Arial" w:hAnsi="Arial" w:cs="Arial"/>
          <w:lang w:eastAsia="fr-FR" w:bidi="ml"/>
        </w:rPr>
        <w:instrText xml:space="preserve"> FORMCHECKBOX </w:instrText>
      </w:r>
      <w:r w:rsidR="00BD2421">
        <w:rPr>
          <w:rFonts w:ascii="Arial" w:hAnsi="Arial" w:cs="Arial"/>
          <w:lang w:eastAsia="fr-FR" w:bidi="ml"/>
        </w:rPr>
      </w:r>
      <w:r w:rsidR="00BD2421">
        <w:rPr>
          <w:rFonts w:ascii="Arial" w:hAnsi="Arial" w:cs="Arial"/>
          <w:lang w:eastAsia="fr-FR" w:bidi="ml"/>
        </w:rPr>
        <w:fldChar w:fldCharType="separate"/>
      </w:r>
      <w:r w:rsidRPr="007E0CCC">
        <w:rPr>
          <w:rFonts w:ascii="Arial" w:hAnsi="Arial" w:cs="Arial"/>
          <w:lang w:eastAsia="fr-FR" w:bidi="ml"/>
        </w:rPr>
        <w:fldChar w:fldCharType="end"/>
      </w:r>
      <w:r w:rsidR="00B05C4B" w:rsidRPr="007E0CCC">
        <w:rPr>
          <w:rFonts w:ascii="Arial" w:hAnsi="Arial" w:cs="Arial"/>
          <w:lang w:eastAsia="fr-FR" w:bidi="ml"/>
        </w:rPr>
        <w:t xml:space="preserve"> les</w:t>
      </w:r>
      <w:r w:rsidRPr="007E0CCC">
        <w:rPr>
          <w:rFonts w:ascii="Arial" w:hAnsi="Arial" w:cs="Arial"/>
          <w:lang w:eastAsia="fr-FR" w:bidi="ml"/>
        </w:rPr>
        <w:t xml:space="preserve"> prix indiqués dans l’annexe financière jointe au présent document, </w:t>
      </w:r>
      <w:r w:rsidR="007E0CCC">
        <w:rPr>
          <w:rFonts w:ascii="Arial" w:hAnsi="Arial" w:cs="Arial"/>
          <w:lang w:eastAsia="fr-FR" w:bidi="ml"/>
        </w:rPr>
        <w:t>le BPU</w:t>
      </w:r>
    </w:p>
    <w:p w14:paraId="6A34CA0D" w14:textId="77777777" w:rsidR="00A9775B" w:rsidRPr="00A9775B" w:rsidRDefault="00A9775B" w:rsidP="00A9775B">
      <w:pPr>
        <w:suppressAutoHyphens w:val="0"/>
        <w:jc w:val="both"/>
        <w:rPr>
          <w:rFonts w:ascii="Arial" w:hAnsi="Arial" w:cs="Arial"/>
          <w:lang w:eastAsia="fr-FR" w:bidi="ml"/>
        </w:rPr>
      </w:pPr>
    </w:p>
    <w:p w14:paraId="5E496E95" w14:textId="4203EE0A" w:rsidR="003E63B0" w:rsidRDefault="003E63B0" w:rsidP="743179C9">
      <w:pPr>
        <w:tabs>
          <w:tab w:val="left" w:pos="426"/>
        </w:tabs>
        <w:suppressAutoHyphens w:val="0"/>
        <w:spacing w:before="120"/>
        <w:jc w:val="both"/>
        <w:rPr>
          <w:rFonts w:ascii="Arial" w:hAnsi="Arial" w:cs="Arial"/>
          <w:color w:val="FF0000"/>
          <w:lang w:eastAsia="fr-FR" w:bidi="ml"/>
        </w:rPr>
      </w:pPr>
    </w:p>
    <w:p w14:paraId="2BCFD997" w14:textId="5FDB352B" w:rsidR="007E0CCC" w:rsidRDefault="007E0CCC" w:rsidP="743179C9">
      <w:pPr>
        <w:tabs>
          <w:tab w:val="left" w:pos="426"/>
        </w:tabs>
        <w:suppressAutoHyphens w:val="0"/>
        <w:spacing w:before="120"/>
        <w:jc w:val="both"/>
        <w:rPr>
          <w:rFonts w:ascii="Arial" w:hAnsi="Arial" w:cs="Arial"/>
          <w:color w:val="FF0000"/>
          <w:lang w:eastAsia="fr-FR" w:bidi="ml"/>
        </w:rPr>
      </w:pPr>
    </w:p>
    <w:p w14:paraId="77939F1D" w14:textId="77777777" w:rsidR="007E0CCC" w:rsidRDefault="007E0CCC" w:rsidP="743179C9">
      <w:pPr>
        <w:tabs>
          <w:tab w:val="left" w:pos="426"/>
        </w:tabs>
        <w:suppressAutoHyphens w:val="0"/>
        <w:spacing w:before="120"/>
        <w:jc w:val="both"/>
        <w:rPr>
          <w:rFonts w:ascii="Arial" w:hAnsi="Arial" w:cs="Arial"/>
          <w:color w:val="FF0000"/>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D2421">
        <w:rPr>
          <w:lang w:eastAsia="fr-FR" w:bidi="ml"/>
        </w:rPr>
      </w:r>
      <w:r w:rsidR="00BD2421">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D2421">
        <w:rPr>
          <w:lang w:eastAsia="fr-FR" w:bidi="ml"/>
        </w:rPr>
      </w:r>
      <w:r w:rsidR="00BD2421">
        <w:rPr>
          <w:lang w:eastAsia="fr-FR" w:bidi="ml"/>
        </w:rPr>
        <w:fldChar w:fldCharType="separate"/>
      </w:r>
      <w:r w:rsidRPr="003261C6">
        <w:rPr>
          <w:lang w:eastAsia="fr-FR" w:bidi="ml"/>
        </w:rPr>
        <w:fldChar w:fldCharType="end"/>
      </w:r>
      <w:r w:rsidRPr="003261C6">
        <w:rPr>
          <w:lang w:eastAsia="fr-FR" w:bidi="ml"/>
        </w:rPr>
        <w:t xml:space="preserve"> non </w:t>
      </w:r>
    </w:p>
    <w:p w14:paraId="6A34CADB" w14:textId="6BDABBB2"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w:t>
      </w:r>
      <w:r w:rsidRPr="0016468F">
        <w:rPr>
          <w:lang w:eastAsia="fr-FR" w:bidi="ml"/>
        </w:rPr>
        <w:t>applicable aux</w:t>
      </w:r>
      <w:r w:rsidR="0016468F" w:rsidRPr="0016468F">
        <w:rPr>
          <w:lang w:eastAsia="fr-FR" w:bidi="ml"/>
        </w:rPr>
        <w:t xml:space="preserve"> </w:t>
      </w:r>
      <w:r w:rsidR="00EC4741" w:rsidRPr="0016468F">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D2421">
        <w:rPr>
          <w:rFonts w:ascii="Arial" w:hAnsi="Arial" w:cs="Arial"/>
          <w:lang w:eastAsia="fr-FR" w:bidi="ml"/>
        </w:rPr>
      </w:r>
      <w:r w:rsidR="00BD242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D2421">
        <w:rPr>
          <w:rFonts w:ascii="Arial" w:hAnsi="Arial" w:cs="Arial"/>
          <w:lang w:eastAsia="fr-FR" w:bidi="ml"/>
        </w:rPr>
      </w:r>
      <w:r w:rsidR="00BD242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4D9D0384" w:rsidR="00BD479D" w:rsidRDefault="00BD479D" w:rsidP="00EC4741">
      <w:pPr>
        <w:tabs>
          <w:tab w:val="left" w:pos="426"/>
        </w:tabs>
        <w:suppressAutoHyphens w:val="0"/>
        <w:spacing w:before="60" w:after="60"/>
        <w:jc w:val="both"/>
        <w:rPr>
          <w:rFonts w:ascii="Arial" w:hAnsi="Arial" w:cs="Arial"/>
          <w:b/>
        </w:rPr>
      </w:pPr>
    </w:p>
    <w:p w14:paraId="1B9CB1FA" w14:textId="77777777" w:rsidR="007E0CCC" w:rsidRDefault="007E0CCC"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D2421">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D2421">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1" w14:textId="4ADB0A6B" w:rsidR="009B1CD0" w:rsidRPr="00EC4741" w:rsidRDefault="009B1CD0" w:rsidP="007E0CCC">
      <w:pPr>
        <w:tabs>
          <w:tab w:val="left" w:pos="576"/>
          <w:tab w:val="left" w:pos="851"/>
        </w:tabs>
        <w:jc w:val="both"/>
        <w:rPr>
          <w:rFonts w:ascii="Arial" w:hAnsi="Arial" w:cs="Arial"/>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BD2421">
        <w:rPr>
          <w:rFonts w:ascii="Arial" w:hAnsi="Arial" w:cs="Arial"/>
        </w:rPr>
        <w:t>6</w:t>
      </w:r>
      <w:r w:rsidR="007E0CCC">
        <w:rPr>
          <w:rFonts w:ascii="Arial" w:hAnsi="Arial" w:cs="Arial"/>
        </w:rPr>
        <w:t xml:space="preserve"> </w:t>
      </w:r>
      <w:r>
        <w:rPr>
          <w:rFonts w:ascii="Arial" w:hAnsi="Arial" w:cs="Arial"/>
        </w:rPr>
        <w:t>mois à compter de</w:t>
      </w:r>
      <w:r w:rsidR="007E0CCC">
        <w:rPr>
          <w:rFonts w:ascii="Arial" w:hAnsi="Arial" w:cs="Arial"/>
        </w:rPr>
        <w:t xml:space="preserve"> sa</w:t>
      </w:r>
      <w:r>
        <w:rPr>
          <w:rFonts w:ascii="Arial" w:hAnsi="Arial" w:cs="Arial"/>
        </w:rPr>
        <w:t xml:space="preserve"> date de </w:t>
      </w:r>
      <w:r w:rsidRPr="00EC4741">
        <w:rPr>
          <w:rFonts w:ascii="Arial" w:hAnsi="Arial" w:cs="Arial"/>
        </w:rPr>
        <w:t>notification</w:t>
      </w:r>
      <w:r w:rsidR="00EC4741" w:rsidRPr="00EC4741">
        <w:rPr>
          <w:rFonts w:ascii="Arial" w:hAnsi="Arial" w:cs="Arial"/>
        </w:rPr>
        <w:t>.</w:t>
      </w:r>
    </w:p>
    <w:p w14:paraId="6A34CAF4" w14:textId="77777777" w:rsidR="009B1CD0" w:rsidRDefault="009B1CD0" w:rsidP="009B45B9">
      <w:pPr>
        <w:tabs>
          <w:tab w:val="left" w:pos="426"/>
          <w:tab w:val="left" w:pos="851"/>
        </w:tabs>
        <w:jc w:val="both"/>
        <w:rPr>
          <w:rFonts w:ascii="Arial" w:hAnsi="Arial" w:cs="Arial"/>
          <w:b/>
        </w:rPr>
      </w:pPr>
    </w:p>
    <w:p w14:paraId="6A34CAF5" w14:textId="423B7CB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E0CCC">
        <w:fldChar w:fldCharType="begin">
          <w:ffData>
            <w:name w:val=""/>
            <w:enabled/>
            <w:calcOnExit w:val="0"/>
            <w:checkBox>
              <w:size w:val="20"/>
              <w:default w:val="1"/>
            </w:checkBox>
          </w:ffData>
        </w:fldChar>
      </w:r>
      <w:r w:rsidR="007E0CCC">
        <w:instrText xml:space="preserve"> FORMCHECKBOX </w:instrText>
      </w:r>
      <w:r w:rsidR="00BD2421">
        <w:fldChar w:fldCharType="separate"/>
      </w:r>
      <w:r w:rsidR="007E0CCC">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D2421">
        <w:fldChar w:fldCharType="separate"/>
      </w:r>
      <w:r w:rsidR="007D7A65">
        <w:fldChar w:fldCharType="end"/>
      </w:r>
      <w:r w:rsidR="00EC4741">
        <w:tab/>
        <w:t>NON</w:t>
      </w:r>
    </w:p>
    <w:p w14:paraId="6A34CAF9" w14:textId="6FEEFEAF" w:rsidR="009B1CD0" w:rsidRPr="007E0CCC" w:rsidRDefault="009B1CD0" w:rsidP="009B45B9">
      <w:pPr>
        <w:numPr>
          <w:ilvl w:val="0"/>
          <w:numId w:val="3"/>
        </w:numPr>
        <w:tabs>
          <w:tab w:val="left" w:pos="426"/>
          <w:tab w:val="left" w:pos="851"/>
        </w:tabs>
        <w:spacing w:before="120"/>
        <w:ind w:left="924" w:hanging="357"/>
        <w:jc w:val="both"/>
        <w:rPr>
          <w:rFonts w:ascii="Arial" w:hAnsi="Arial" w:cs="Arial"/>
        </w:rPr>
      </w:pPr>
      <w:r w:rsidRPr="007E0CCC">
        <w:rPr>
          <w:rFonts w:ascii="Arial" w:hAnsi="Arial" w:cs="Arial"/>
        </w:rPr>
        <w:t>Nombre de reconduction</w:t>
      </w:r>
      <w:r w:rsidR="00EC4741" w:rsidRPr="007E0CCC">
        <w:rPr>
          <w:rFonts w:ascii="Arial" w:hAnsi="Arial" w:cs="Arial"/>
        </w:rPr>
        <w:t>(</w:t>
      </w:r>
      <w:r w:rsidRPr="007E0CCC">
        <w:rPr>
          <w:rFonts w:ascii="Arial" w:hAnsi="Arial" w:cs="Arial"/>
        </w:rPr>
        <w:t>s</w:t>
      </w:r>
      <w:r w:rsidR="00EC4741" w:rsidRPr="007E0CCC">
        <w:rPr>
          <w:rFonts w:ascii="Arial" w:hAnsi="Arial" w:cs="Arial"/>
        </w:rPr>
        <w:t>)</w:t>
      </w:r>
      <w:r w:rsidRPr="007E0CCC">
        <w:rPr>
          <w:rFonts w:ascii="Arial" w:hAnsi="Arial" w:cs="Arial"/>
        </w:rPr>
        <w:t> : ………</w:t>
      </w:r>
      <w:r w:rsidR="00BD2421">
        <w:rPr>
          <w:rFonts w:ascii="Arial" w:hAnsi="Arial" w:cs="Arial"/>
        </w:rPr>
        <w:t>7</w:t>
      </w:r>
      <w:r w:rsidRPr="007E0CCC">
        <w:rPr>
          <w:rFonts w:ascii="Arial" w:hAnsi="Arial" w:cs="Arial"/>
        </w:rPr>
        <w:t>….............</w:t>
      </w:r>
    </w:p>
    <w:p w14:paraId="6A34CAFA" w14:textId="042774FD" w:rsidR="009B1CD0" w:rsidRPr="007E0CCC" w:rsidRDefault="009B1CD0" w:rsidP="009B45B9">
      <w:pPr>
        <w:numPr>
          <w:ilvl w:val="0"/>
          <w:numId w:val="3"/>
        </w:numPr>
        <w:tabs>
          <w:tab w:val="left" w:pos="426"/>
          <w:tab w:val="left" w:pos="851"/>
        </w:tabs>
        <w:spacing w:before="120"/>
        <w:ind w:left="924" w:hanging="357"/>
        <w:jc w:val="both"/>
        <w:rPr>
          <w:rFonts w:ascii="Arial" w:hAnsi="Arial" w:cs="Arial"/>
          <w:b/>
        </w:rPr>
      </w:pPr>
      <w:r w:rsidRPr="007E0CCC">
        <w:rPr>
          <w:rFonts w:ascii="Arial" w:hAnsi="Arial" w:cs="Arial"/>
        </w:rPr>
        <w:t>Durée de</w:t>
      </w:r>
      <w:r w:rsidR="00B86CA7" w:rsidRPr="007E0CCC">
        <w:rPr>
          <w:rFonts w:ascii="Arial" w:hAnsi="Arial" w:cs="Arial"/>
        </w:rPr>
        <w:t xml:space="preserve"> la (de</w:t>
      </w:r>
      <w:r w:rsidR="00EC4741" w:rsidRPr="007E0CCC">
        <w:rPr>
          <w:rFonts w:ascii="Arial" w:hAnsi="Arial" w:cs="Arial"/>
        </w:rPr>
        <w:t>s</w:t>
      </w:r>
      <w:r w:rsidR="00B86CA7" w:rsidRPr="007E0CCC">
        <w:rPr>
          <w:rFonts w:ascii="Arial" w:hAnsi="Arial" w:cs="Arial"/>
        </w:rPr>
        <w:t>)</w:t>
      </w:r>
      <w:r w:rsidR="00EC4741" w:rsidRPr="007E0CCC">
        <w:rPr>
          <w:rFonts w:ascii="Arial" w:hAnsi="Arial" w:cs="Arial"/>
        </w:rPr>
        <w:t xml:space="preserve"> période</w:t>
      </w:r>
      <w:r w:rsidR="00B86CA7" w:rsidRPr="007E0CCC">
        <w:rPr>
          <w:rFonts w:ascii="Arial" w:hAnsi="Arial" w:cs="Arial"/>
        </w:rPr>
        <w:t>(</w:t>
      </w:r>
      <w:r w:rsidR="00EC4741" w:rsidRPr="007E0CCC">
        <w:rPr>
          <w:rFonts w:ascii="Arial" w:hAnsi="Arial" w:cs="Arial"/>
        </w:rPr>
        <w:t>s</w:t>
      </w:r>
      <w:r w:rsidR="00B86CA7" w:rsidRPr="007E0CCC">
        <w:rPr>
          <w:rFonts w:ascii="Arial" w:hAnsi="Arial" w:cs="Arial"/>
        </w:rPr>
        <w:t>)</w:t>
      </w:r>
      <w:r w:rsidR="00EC4741" w:rsidRPr="007E0CCC">
        <w:rPr>
          <w:rFonts w:ascii="Arial" w:hAnsi="Arial" w:cs="Arial"/>
        </w:rPr>
        <w:t xml:space="preserve"> de </w:t>
      </w:r>
      <w:r w:rsidRPr="007E0CCC">
        <w:rPr>
          <w:rFonts w:ascii="Arial" w:hAnsi="Arial" w:cs="Arial"/>
        </w:rPr>
        <w:t>reconduction : ……</w:t>
      </w:r>
      <w:r w:rsidR="00BD2421">
        <w:rPr>
          <w:rFonts w:ascii="Arial" w:hAnsi="Arial" w:cs="Arial"/>
        </w:rPr>
        <w:t>6</w:t>
      </w:r>
      <w:r w:rsidR="007E0CCC" w:rsidRPr="007E0CCC">
        <w:rPr>
          <w:rFonts w:ascii="Arial" w:hAnsi="Arial" w:cs="Arial"/>
        </w:rPr>
        <w:t xml:space="preserve"> mois</w:t>
      </w:r>
      <w:r w:rsidRPr="007E0CCC">
        <w:rPr>
          <w:rFonts w:ascii="Arial" w:hAnsi="Arial" w:cs="Arial"/>
        </w:rPr>
        <w:t>………………..</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A5788E5" w:rsidR="00AE1C9C" w:rsidRPr="007E0CCC"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délai de validité des offres </w:t>
      </w:r>
      <w:r w:rsidRPr="007E0CCC">
        <w:rPr>
          <w:lang w:eastAsia="fr-FR" w:bidi="ml"/>
        </w:rPr>
        <w:t>indiqué dans le règlement de la consultation</w:t>
      </w:r>
      <w:r w:rsidR="007E0CCC" w:rsidRPr="007E0CCC">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139D1599" w:rsidR="002904AF" w:rsidRDefault="002904AF" w:rsidP="002904AF">
      <w:pPr>
        <w:tabs>
          <w:tab w:val="left" w:pos="851"/>
        </w:tabs>
        <w:ind w:left="1134" w:hanging="850"/>
        <w:rPr>
          <w:rFonts w:ascii="Arial" w:hAnsi="Arial" w:cs="Arial"/>
          <w:i/>
          <w:sz w:val="18"/>
          <w:szCs w:val="18"/>
        </w:rPr>
      </w:pPr>
    </w:p>
    <w:p w14:paraId="0C523792" w14:textId="492A9D3A" w:rsidR="007E0CCC" w:rsidRDefault="007E0CCC" w:rsidP="002904AF">
      <w:pPr>
        <w:tabs>
          <w:tab w:val="left" w:pos="851"/>
        </w:tabs>
        <w:ind w:left="1134" w:hanging="850"/>
        <w:rPr>
          <w:rFonts w:ascii="Arial" w:hAnsi="Arial" w:cs="Arial"/>
          <w:i/>
          <w:sz w:val="18"/>
          <w:szCs w:val="18"/>
        </w:rPr>
      </w:pPr>
    </w:p>
    <w:p w14:paraId="02DE94F6" w14:textId="30056182" w:rsidR="007E0CCC" w:rsidRDefault="007E0CCC" w:rsidP="002904AF">
      <w:pPr>
        <w:tabs>
          <w:tab w:val="left" w:pos="851"/>
        </w:tabs>
        <w:ind w:left="1134" w:hanging="850"/>
        <w:rPr>
          <w:rFonts w:ascii="Arial" w:hAnsi="Arial" w:cs="Arial"/>
          <w:i/>
          <w:sz w:val="18"/>
          <w:szCs w:val="18"/>
        </w:rPr>
      </w:pPr>
    </w:p>
    <w:p w14:paraId="597A7E49" w14:textId="77777777" w:rsidR="007E0CCC" w:rsidRDefault="007E0CCC"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D2421">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D2421">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7E0CCC">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7E0CCC">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7E0CCC">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7E0CCC">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7E0CCC">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7E0CCC">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3CB735AA"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7E0CCC">
        <w:rPr>
          <w:rFonts w:ascii="Arial" w:hAnsi="Arial" w:cs="Arial"/>
          <w:b/>
          <w:bCs/>
          <w:color w:val="FF0000"/>
        </w:rPr>
        <w:t>m</w:t>
      </w:r>
      <w:r w:rsidRPr="006E639A">
        <w:rPr>
          <w:rFonts w:ascii="Arial" w:hAnsi="Arial" w:cs="Arial"/>
          <w:b/>
          <w:bCs/>
          <w:color w:val="FF0000"/>
        </w:rPr>
        <w:t>arches</w:t>
      </w:r>
      <w:r w:rsidR="007E0CCC">
        <w:rPr>
          <w:rFonts w:ascii="Arial" w:hAnsi="Arial" w:cs="Arial"/>
          <w:b/>
          <w:bCs/>
          <w:color w:val="FF0000"/>
        </w:rPr>
        <w:t>-</w:t>
      </w:r>
      <w:r w:rsidRPr="006E639A">
        <w:rPr>
          <w:rFonts w:ascii="Arial" w:hAnsi="Arial" w:cs="Arial"/>
          <w:b/>
          <w:bCs/>
          <w:color w:val="FF0000"/>
        </w:rPr>
        <w:t>publics</w:t>
      </w:r>
      <w:r w:rsidR="007E0CCC">
        <w:rPr>
          <w:rFonts w:ascii="Arial" w:hAnsi="Arial" w:cs="Arial"/>
          <w:b/>
          <w:bCs/>
          <w:color w:val="FF0000"/>
        </w:rPr>
        <w:t>.bfc</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7E0CCC">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BF54238" w14:textId="77777777" w:rsidR="007E0CCC" w:rsidRPr="007E0CCC" w:rsidRDefault="007E0CCC" w:rsidP="007E0CCC">
      <w:pPr>
        <w:suppressAutoHyphens w:val="0"/>
        <w:jc w:val="center"/>
        <w:rPr>
          <w:rFonts w:ascii="Arial" w:hAnsi="Arial" w:cs="Arial"/>
          <w:lang w:eastAsia="fr-FR" w:bidi="ml"/>
        </w:rPr>
      </w:pPr>
      <w:r w:rsidRPr="007E0CCC">
        <w:rPr>
          <w:rFonts w:ascii="Arial" w:hAnsi="Arial" w:cs="Arial"/>
          <w:lang w:eastAsia="fr-FR" w:bidi="ml"/>
        </w:rPr>
        <w:t>Établissement Français du Sang Bourgogne Franche Comté</w:t>
      </w:r>
    </w:p>
    <w:p w14:paraId="3AFA4AB1" w14:textId="77777777" w:rsidR="007E0CCC" w:rsidRPr="007E0CCC" w:rsidRDefault="007E0CCC" w:rsidP="007E0CCC">
      <w:pPr>
        <w:suppressAutoHyphens w:val="0"/>
        <w:jc w:val="center"/>
        <w:rPr>
          <w:rFonts w:ascii="Arial" w:hAnsi="Arial" w:cs="Arial"/>
          <w:lang w:eastAsia="fr-FR" w:bidi="ml"/>
        </w:rPr>
      </w:pPr>
      <w:r w:rsidRPr="007E0CCC">
        <w:rPr>
          <w:rFonts w:ascii="Arial" w:hAnsi="Arial" w:cs="Arial"/>
          <w:lang w:eastAsia="fr-FR" w:bidi="ml"/>
        </w:rPr>
        <w:t>8 rue du Dr JFX Girod</w:t>
      </w:r>
    </w:p>
    <w:p w14:paraId="2F1034F4" w14:textId="77777777" w:rsidR="007E0CCC" w:rsidRPr="007E0CCC" w:rsidRDefault="007E0CCC" w:rsidP="007E0CCC">
      <w:pPr>
        <w:suppressAutoHyphens w:val="0"/>
        <w:jc w:val="center"/>
        <w:rPr>
          <w:rFonts w:ascii="Arial" w:hAnsi="Arial" w:cs="Arial"/>
          <w:lang w:eastAsia="fr-FR" w:bidi="ml"/>
        </w:rPr>
      </w:pPr>
      <w:r w:rsidRPr="007E0CCC">
        <w:rPr>
          <w:rFonts w:ascii="Arial" w:hAnsi="Arial" w:cs="Arial"/>
          <w:lang w:eastAsia="fr-FR" w:bidi="ml"/>
        </w:rPr>
        <w:t>25020 Besançon cedex</w:t>
      </w:r>
    </w:p>
    <w:p w14:paraId="1BCC4784" w14:textId="77777777" w:rsidR="007E0CCC" w:rsidRPr="007E0CCC" w:rsidRDefault="007E0CCC" w:rsidP="007E0CCC">
      <w:pPr>
        <w:suppressAutoHyphens w:val="0"/>
        <w:jc w:val="center"/>
        <w:rPr>
          <w:rFonts w:ascii="Arial" w:hAnsi="Arial" w:cs="Arial"/>
          <w:lang w:eastAsia="fr-FR" w:bidi="ml"/>
        </w:rPr>
      </w:pPr>
      <w:r w:rsidRPr="007E0CCC">
        <w:rPr>
          <w:rFonts w:ascii="Arial" w:hAnsi="Arial" w:cs="Arial"/>
          <w:lang w:eastAsia="fr-FR" w:bidi="ml"/>
        </w:rPr>
        <w:t>Téléphone : 03 81 61 56 15</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303B31EB" w14:textId="77777777" w:rsidR="007E0CCC" w:rsidRPr="007005C5" w:rsidRDefault="007E0CCC" w:rsidP="007E0CCC">
      <w:pPr>
        <w:suppressAutoHyphens w:val="0"/>
        <w:jc w:val="center"/>
        <w:rPr>
          <w:rFonts w:ascii="Arial" w:hAnsi="Arial" w:cs="Arial"/>
          <w:lang w:eastAsia="fr-FR" w:bidi="ml"/>
        </w:rPr>
      </w:pPr>
      <w:r w:rsidRPr="007005C5">
        <w:rPr>
          <w:rFonts w:ascii="Arial" w:hAnsi="Arial" w:cs="Arial"/>
          <w:lang w:eastAsia="fr-FR" w:bidi="ml"/>
        </w:rPr>
        <w:t>M</w:t>
      </w:r>
      <w:r>
        <w:rPr>
          <w:rFonts w:ascii="Arial" w:hAnsi="Arial" w:cs="Arial"/>
          <w:lang w:eastAsia="fr-FR" w:bidi="ml"/>
        </w:rPr>
        <w:t>adame</w:t>
      </w:r>
      <w:r w:rsidRPr="007005C5">
        <w:rPr>
          <w:rFonts w:ascii="Arial" w:hAnsi="Arial" w:cs="Arial"/>
          <w:lang w:eastAsia="fr-FR" w:bidi="ml"/>
        </w:rPr>
        <w:t xml:space="preserve"> l</w:t>
      </w:r>
      <w:r>
        <w:rPr>
          <w:rFonts w:ascii="Arial" w:hAnsi="Arial" w:cs="Arial"/>
          <w:lang w:eastAsia="fr-FR" w:bidi="ml"/>
        </w:rPr>
        <w:t>a</w:t>
      </w:r>
      <w:r w:rsidRPr="007005C5">
        <w:rPr>
          <w:rFonts w:ascii="Arial" w:hAnsi="Arial" w:cs="Arial"/>
          <w:lang w:eastAsia="fr-FR" w:bidi="ml"/>
        </w:rPr>
        <w:t xml:space="preserve"> Direct</w:t>
      </w:r>
      <w:r>
        <w:rPr>
          <w:rFonts w:ascii="Arial" w:hAnsi="Arial" w:cs="Arial"/>
          <w:lang w:eastAsia="fr-FR" w:bidi="ml"/>
        </w:rPr>
        <w:t>rice</w:t>
      </w:r>
      <w:r w:rsidRPr="007005C5">
        <w:rPr>
          <w:rFonts w:ascii="Arial" w:hAnsi="Arial" w:cs="Arial"/>
          <w:lang w:eastAsia="fr-FR" w:bidi="ml"/>
        </w:rPr>
        <w:t xml:space="preserve"> de l’EFS BFC</w:t>
      </w:r>
    </w:p>
    <w:p w14:paraId="69F6C389" w14:textId="77777777" w:rsidR="007E0CCC" w:rsidRPr="00B86CA7" w:rsidRDefault="007E0CCC" w:rsidP="007E0CCC">
      <w:pPr>
        <w:suppressAutoHyphens w:val="0"/>
        <w:jc w:val="center"/>
        <w:rPr>
          <w:rFonts w:ascii="Arial" w:hAnsi="Arial" w:cs="Arial"/>
          <w:lang w:eastAsia="fr-FR" w:bidi="ml"/>
        </w:rPr>
      </w:pPr>
      <w:r>
        <w:rPr>
          <w:rFonts w:ascii="Arial" w:hAnsi="Arial" w:cs="Arial"/>
          <w:lang w:eastAsia="fr-FR" w:bidi="ml"/>
        </w:rPr>
        <w:t>Madame Fanny Delettre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31C25657" w:rsidR="009B1CD0"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07771BFA" w14:textId="77777777" w:rsidR="0016468F" w:rsidRPr="004D4DC6" w:rsidRDefault="0016468F" w:rsidP="009B45B9">
      <w:pPr>
        <w:tabs>
          <w:tab w:val="left" w:pos="851"/>
        </w:tabs>
        <w:jc w:val="both"/>
        <w:rPr>
          <w:rFonts w:ascii="Arial" w:hAnsi="Arial" w:cs="Arial"/>
          <w:b/>
          <w:i/>
          <w:sz w:val="18"/>
          <w:szCs w:val="18"/>
        </w:rPr>
      </w:pPr>
    </w:p>
    <w:p w14:paraId="6A34CB97" w14:textId="6ED91D7C" w:rsidR="001C40C0" w:rsidRDefault="007E0CCC" w:rsidP="0016468F">
      <w:pPr>
        <w:suppressAutoHyphens w:val="0"/>
        <w:jc w:val="center"/>
        <w:rPr>
          <w:rFonts w:cs="Kartika"/>
          <w:lang w:eastAsia="fr-FR" w:bidi="ml"/>
        </w:rPr>
      </w:pPr>
      <w:r w:rsidRPr="002D03BB">
        <w:rPr>
          <w:rFonts w:ascii="Arial" w:hAnsi="Arial" w:cs="Arial"/>
        </w:rPr>
        <w:tab/>
      </w:r>
      <w:r w:rsidRPr="0016468F">
        <w:rPr>
          <w:rFonts w:ascii="Arial" w:hAnsi="Arial" w:cs="Arial"/>
          <w:lang w:eastAsia="fr-FR" w:bidi="ml"/>
        </w:rPr>
        <w:t>Madame la Directrice de l’EFS BFC (adresse identique)</w:t>
      </w:r>
    </w:p>
    <w:p w14:paraId="1A4D036D" w14:textId="17893D4C" w:rsidR="007E0CCC" w:rsidRDefault="007E0CCC" w:rsidP="00EA4CE6">
      <w:pPr>
        <w:tabs>
          <w:tab w:val="left" w:pos="2679"/>
        </w:tabs>
        <w:jc w:val="both"/>
        <w:rPr>
          <w:rFonts w:cs="Kartika"/>
          <w:lang w:eastAsia="fr-FR" w:bidi="ml"/>
        </w:rPr>
      </w:pPr>
    </w:p>
    <w:p w14:paraId="07015824" w14:textId="77777777" w:rsidR="007E0CCC" w:rsidRDefault="007E0CCC"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4B888F60" w14:textId="77777777" w:rsidR="0016468F" w:rsidRDefault="0016468F" w:rsidP="0016468F">
      <w:pPr>
        <w:tabs>
          <w:tab w:val="left" w:pos="426"/>
          <w:tab w:val="left" w:pos="851"/>
        </w:tabs>
        <w:suppressAutoHyphens w:val="0"/>
        <w:jc w:val="center"/>
        <w:rPr>
          <w:rFonts w:ascii="Arial" w:hAnsi="Arial" w:cs="Arial"/>
          <w:lang w:eastAsia="fr-FR" w:bidi="ml"/>
        </w:rPr>
      </w:pPr>
      <w:r w:rsidRPr="007005C5">
        <w:rPr>
          <w:rFonts w:ascii="Arial" w:hAnsi="Arial" w:cs="Arial"/>
          <w:lang w:eastAsia="fr-FR" w:bidi="ml"/>
        </w:rPr>
        <w:t>M</w:t>
      </w:r>
      <w:r>
        <w:rPr>
          <w:rFonts w:ascii="Arial" w:hAnsi="Arial" w:cs="Arial"/>
          <w:lang w:eastAsia="fr-FR" w:bidi="ml"/>
        </w:rPr>
        <w:t>adame</w:t>
      </w:r>
      <w:r w:rsidRPr="007005C5">
        <w:rPr>
          <w:rFonts w:ascii="Arial" w:hAnsi="Arial" w:cs="Arial"/>
          <w:lang w:eastAsia="fr-FR" w:bidi="ml"/>
        </w:rPr>
        <w:t xml:space="preserve"> l</w:t>
      </w:r>
      <w:r>
        <w:rPr>
          <w:rFonts w:ascii="Arial" w:hAnsi="Arial" w:cs="Arial"/>
          <w:lang w:eastAsia="fr-FR" w:bidi="ml"/>
        </w:rPr>
        <w:t>a</w:t>
      </w:r>
      <w:r w:rsidRPr="007005C5">
        <w:rPr>
          <w:rFonts w:ascii="Arial" w:hAnsi="Arial" w:cs="Arial"/>
          <w:lang w:eastAsia="fr-FR" w:bidi="ml"/>
        </w:rPr>
        <w:t xml:space="preserve"> Directr</w:t>
      </w:r>
      <w:r>
        <w:rPr>
          <w:rFonts w:ascii="Arial" w:hAnsi="Arial" w:cs="Arial"/>
          <w:lang w:eastAsia="fr-FR" w:bidi="ml"/>
        </w:rPr>
        <w:t>ice</w:t>
      </w:r>
      <w:r w:rsidRPr="007005C5">
        <w:rPr>
          <w:rFonts w:ascii="Arial" w:hAnsi="Arial" w:cs="Arial"/>
          <w:lang w:eastAsia="fr-FR" w:bidi="ml"/>
        </w:rPr>
        <w:t xml:space="preserve"> de l’Établissement désigné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16468F">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BB" w14:textId="77777777" w:rsidTr="0016468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0393011C" w14:textId="77777777" w:rsidR="0016468F" w:rsidRDefault="0016468F" w:rsidP="0016468F">
      <w:pPr>
        <w:tabs>
          <w:tab w:val="left" w:pos="426"/>
          <w:tab w:val="left" w:pos="851"/>
        </w:tabs>
        <w:suppressAutoHyphens w:val="0"/>
        <w:spacing w:after="120"/>
        <w:jc w:val="center"/>
        <w:rPr>
          <w:rFonts w:ascii="Arial" w:hAnsi="Arial" w:cs="Arial"/>
          <w:lang w:eastAsia="fr-FR" w:bidi="ml"/>
        </w:rPr>
      </w:pPr>
      <w:r w:rsidRPr="007005C5">
        <w:rPr>
          <w:rFonts w:ascii="Arial" w:hAnsi="Arial" w:cs="Arial"/>
          <w:lang w:eastAsia="fr-FR" w:bidi="ml"/>
        </w:rPr>
        <w:t>Madame l’Agent comptable secondaire de l’Établissement Français du Sang désigné ci-dessus</w:t>
      </w:r>
    </w:p>
    <w:p w14:paraId="399E35D6" w14:textId="77777777" w:rsidR="0016468F" w:rsidRPr="00DD38CE" w:rsidRDefault="0016468F" w:rsidP="0016468F">
      <w:pPr>
        <w:tabs>
          <w:tab w:val="left" w:pos="426"/>
          <w:tab w:val="left" w:pos="851"/>
        </w:tabs>
        <w:suppressAutoHyphens w:val="0"/>
        <w:spacing w:after="120"/>
        <w:jc w:val="center"/>
        <w:rPr>
          <w:rFonts w:ascii="Arial" w:hAnsi="Arial" w:cs="Arial"/>
          <w:lang w:eastAsia="fr-FR" w:bidi="ml"/>
        </w:rPr>
      </w:pPr>
      <w:r w:rsidRPr="00DD38CE">
        <w:rPr>
          <w:rFonts w:ascii="Arial" w:hAnsi="Arial" w:cs="Arial"/>
          <w:lang w:eastAsia="fr-FR" w:bidi="ml"/>
        </w:rPr>
        <w:t>Madame Claire Euvrard</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23C7DA70"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D2421">
        <w:rPr>
          <w:rFonts w:ascii="Arial" w:hAnsi="Arial" w:cs="Arial"/>
          <w:lang w:eastAsia="fr-FR" w:bidi="ml"/>
        </w:rPr>
      </w:r>
      <w:r w:rsidR="00BD242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218E5618" w14:textId="77777777" w:rsidR="0016468F" w:rsidRDefault="0016468F" w:rsidP="00791F91">
      <w:pPr>
        <w:suppressAutoHyphens w:val="0"/>
        <w:rPr>
          <w:rFonts w:ascii="Arial" w:hAnsi="Arial" w:cs="Arial"/>
          <w:lang w:eastAsia="fr-FR" w:bidi="ml"/>
        </w:rPr>
      </w:pPr>
    </w:p>
    <w:p w14:paraId="6A34CC2A" w14:textId="4513BEDF"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D2421">
        <w:rPr>
          <w:rFonts w:ascii="Arial" w:hAnsi="Arial" w:cs="Arial"/>
          <w:lang w:eastAsia="fr-FR" w:bidi="ml"/>
        </w:rPr>
      </w:r>
      <w:r w:rsidR="00BD242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D2421">
        <w:rPr>
          <w:rFonts w:ascii="Arial" w:hAnsi="Arial" w:cs="Arial"/>
          <w:lang w:eastAsia="fr-FR" w:bidi="ml"/>
        </w:rPr>
      </w:r>
      <w:r w:rsidR="00BD242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D2421">
        <w:rPr>
          <w:rFonts w:ascii="Arial" w:hAnsi="Arial" w:cs="Arial"/>
          <w:lang w:eastAsia="fr-FR" w:bidi="ml"/>
        </w:rPr>
      </w:r>
      <w:r w:rsidR="00BD242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D2421">
        <w:rPr>
          <w:rFonts w:ascii="Arial" w:hAnsi="Arial" w:cs="Arial"/>
          <w:lang w:eastAsia="fr-FR" w:bidi="ml"/>
        </w:rPr>
      </w:r>
      <w:r w:rsidR="00BD242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7F" w14:textId="635C3D46" w:rsidR="00B141CA" w:rsidRPr="0016468F" w:rsidRDefault="00B141CA" w:rsidP="0016468F">
      <w:pPr>
        <w:suppressAutoHyphens w:val="0"/>
        <w:rPr>
          <w:lang w:eastAsia="fr-FR" w:bidi="ml"/>
        </w:rPr>
      </w:pPr>
    </w:p>
    <w:sectPr w:rsidR="00B141CA" w:rsidRPr="0016468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C5F91FD" w:rsidR="001A3AC9" w:rsidRDefault="001A3AC9" w:rsidP="00B05C4B">
          <w:pPr>
            <w:jc w:val="center"/>
            <w:rPr>
              <w:rFonts w:ascii="Arial" w:hAnsi="Arial" w:cs="Arial"/>
              <w:b/>
            </w:rPr>
          </w:pPr>
          <w:r>
            <w:rPr>
              <w:rFonts w:ascii="Arial" w:hAnsi="Arial" w:cs="Arial"/>
              <w:b/>
              <w:i/>
            </w:rPr>
            <w:t>(</w:t>
          </w:r>
          <w:r w:rsidR="007E0CCC">
            <w:rPr>
              <w:rFonts w:ascii="Arial" w:hAnsi="Arial" w:cs="Arial"/>
              <w:b/>
              <w:i/>
            </w:rPr>
            <w:t>15B25009</w:t>
          </w:r>
          <w:r>
            <w:rPr>
              <w:rFonts w:ascii="Arial" w:hAnsi="Arial" w:cs="Arial"/>
              <w:b/>
              <w:i/>
            </w:rPr>
            <w:t>)</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87460B1"/>
    <w:multiLevelType w:val="hybridMultilevel"/>
    <w:tmpl w:val="4D146AE6"/>
    <w:lvl w:ilvl="0" w:tplc="1062DBB6">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6"/>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468F"/>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E0CCC"/>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A6B33"/>
    <w:rsid w:val="00AE1C9C"/>
    <w:rsid w:val="00AE7831"/>
    <w:rsid w:val="00B054DA"/>
    <w:rsid w:val="00B05C4B"/>
    <w:rsid w:val="00B141CA"/>
    <w:rsid w:val="00B347AE"/>
    <w:rsid w:val="00B3719A"/>
    <w:rsid w:val="00B4145F"/>
    <w:rsid w:val="00B86CA7"/>
    <w:rsid w:val="00B87564"/>
    <w:rsid w:val="00BA44E5"/>
    <w:rsid w:val="00BD2421"/>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schemas.microsoft.com/office/2006/documentManagement/types"/>
    <ds:schemaRef ds:uri="http://schemas.microsoft.com/office/2006/metadata/properties"/>
    <ds:schemaRef ds:uri="3db10a5d-558e-4c80-b55c-f43536d34388"/>
    <ds:schemaRef ds:uri="http://schemas.microsoft.com/sharepoint/v3"/>
    <ds:schemaRef ds:uri="http://purl.org/dc/terms/"/>
    <ds:schemaRef ds:uri="http://purl.org/dc/dcmitype/"/>
    <ds:schemaRef ds:uri="http://schemas.microsoft.com/office/infopath/2007/PartnerControls"/>
    <ds:schemaRef ds:uri="http://schemas.openxmlformats.org/package/2006/metadata/core-properties"/>
    <ds:schemaRef ds:uri="8cabc909-925b-4993-810a-c39a03b082db"/>
    <ds:schemaRef ds:uri="http://www.w3.org/XML/1998/namespace"/>
    <ds:schemaRef ds:uri="http://purl.org/dc/elements/1.1/"/>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7</Pages>
  <Words>1637</Words>
  <Characters>9006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DUVIVIER Sylvie</cp:lastModifiedBy>
  <cp:revision>4</cp:revision>
  <cp:lastPrinted>2016-04-08T14:31:00Z</cp:lastPrinted>
  <dcterms:created xsi:type="dcterms:W3CDTF">2025-07-10T12:37:00Z</dcterms:created>
  <dcterms:modified xsi:type="dcterms:W3CDTF">2025-07-16T08:31:00Z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